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F9087E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</w:t>
                                  </w:r>
                                  <w:r w:rsidR="00F9087E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4B769B" w:rsidRPr="004B769B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Hydrotechnické výpočty a hmotové tabulky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4B769B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69B">
                                    <w:rPr>
                                      <w:sz w:val="56"/>
                                      <w:szCs w:val="18"/>
                                    </w:rPr>
                                    <w:t>H.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F9087E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</w:t>
                            </w:r>
                            <w:r w:rsidR="00F9087E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3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4B769B" w:rsidRPr="004B769B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Hydrotechnické výpočty a hmotové tabulky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4B769B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B769B">
                              <w:rPr>
                                <w:sz w:val="56"/>
                                <w:szCs w:val="18"/>
                              </w:rPr>
                              <w:t>H.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87E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4</cp:revision>
  <cp:lastPrinted>2016-04-17T16:14:00Z</cp:lastPrinted>
  <dcterms:created xsi:type="dcterms:W3CDTF">2017-04-24T07:18:00Z</dcterms:created>
  <dcterms:modified xsi:type="dcterms:W3CDTF">2017-04-24T07:24:00Z</dcterms:modified>
</cp:coreProperties>
</file>